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0F22C2" w14:textId="132C3D01" w:rsidR="00026135" w:rsidRDefault="003206A6" w:rsidP="006C32FC">
      <w:pPr>
        <w:pStyle w:val="Nagwek1"/>
        <w:shd w:val="clear" w:color="auto" w:fill="C6D9F1" w:themeFill="text2" w:themeFillTint="33"/>
        <w:tabs>
          <w:tab w:val="right" w:pos="9070"/>
        </w:tabs>
        <w:spacing w:before="0" w:after="480" w:line="240" w:lineRule="auto"/>
        <w:rPr>
          <w:rFonts w:ascii="Calibri" w:eastAsia="Times New Roman" w:hAnsi="Calibri" w:cs="Calibri"/>
          <w:bCs w:val="0"/>
          <w:color w:val="auto"/>
          <w:szCs w:val="20"/>
        </w:rPr>
      </w:pPr>
      <w:bookmarkStart w:id="0" w:name="_Ref528247246"/>
      <w:bookmarkStart w:id="1" w:name="_Toc528334785"/>
      <w:bookmarkStart w:id="2" w:name="_Toc19182899"/>
      <w:bookmarkStart w:id="3" w:name="_Toc516738912"/>
      <w:bookmarkStart w:id="4" w:name="_Toc23926984"/>
      <w:r>
        <w:rPr>
          <w:noProof/>
          <w:lang w:eastAsia="pl-PL"/>
        </w:rPr>
        <w:drawing>
          <wp:anchor distT="0" distB="0" distL="114300" distR="114300" simplePos="0" relativeHeight="251658240" behindDoc="0" locked="0" layoutInCell="1" allowOverlap="1" wp14:anchorId="6DE980EF" wp14:editId="29CDBA62">
            <wp:simplePos x="0" y="0"/>
            <wp:positionH relativeFrom="column">
              <wp:posOffset>-81280</wp:posOffset>
            </wp:positionH>
            <wp:positionV relativeFrom="paragraph">
              <wp:posOffset>-603250</wp:posOffset>
            </wp:positionV>
            <wp:extent cx="751840" cy="582930"/>
            <wp:effectExtent l="0" t="0" r="0" b="7620"/>
            <wp:wrapNone/>
            <wp:docPr id="7" name="Obraz 7" descr="C:\Users\10100474\Documents\PT\__old\_Intranet_Backup\250314\logo bez SA.jpg"/>
            <wp:cNvGraphicFramePr/>
            <a:graphic xmlns:a="http://schemas.openxmlformats.org/drawingml/2006/main">
              <a:graphicData uri="http://schemas.openxmlformats.org/drawingml/2006/picture">
                <pic:pic xmlns:pic="http://schemas.openxmlformats.org/drawingml/2006/picture">
                  <pic:nvPicPr>
                    <pic:cNvPr id="7" name="Obraz 7" descr="C:\Users\10100474\Documents\PT\__old\_Intranet_Backup\250314\logo bez SA.jpg"/>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51840" cy="582930"/>
                    </a:xfrm>
                    <a:prstGeom prst="rect">
                      <a:avLst/>
                    </a:prstGeom>
                    <a:noFill/>
                    <a:ln>
                      <a:noFill/>
                    </a:ln>
                  </pic:spPr>
                </pic:pic>
              </a:graphicData>
            </a:graphic>
            <wp14:sizeRelH relativeFrom="page">
              <wp14:pctWidth>0</wp14:pctWidth>
            </wp14:sizeRelH>
            <wp14:sizeRelV relativeFrom="page">
              <wp14:pctHeight>0</wp14:pctHeight>
            </wp14:sizeRelV>
          </wp:anchor>
        </w:drawing>
      </w:r>
      <w:r w:rsidR="00026135" w:rsidRPr="00B172A9">
        <w:rPr>
          <w:rFonts w:ascii="Calibri" w:eastAsia="Times New Roman" w:hAnsi="Calibri" w:cs="Calibri"/>
          <w:bCs w:val="0"/>
          <w:color w:val="auto"/>
          <w:szCs w:val="20"/>
        </w:rPr>
        <w:t>Załącznik</w:t>
      </w:r>
      <w:r w:rsidR="00026135">
        <w:rPr>
          <w:rFonts w:ascii="Calibri" w:eastAsia="Times New Roman" w:hAnsi="Calibri" w:cs="Calibri"/>
          <w:bCs w:val="0"/>
          <w:color w:val="auto"/>
          <w:szCs w:val="20"/>
        </w:rPr>
        <w:t xml:space="preserve"> nr</w:t>
      </w:r>
      <w:r w:rsidR="00026135" w:rsidRPr="00B172A9">
        <w:rPr>
          <w:rFonts w:ascii="Calibri" w:eastAsia="Times New Roman" w:hAnsi="Calibri" w:cs="Calibri"/>
          <w:bCs w:val="0"/>
          <w:color w:val="auto"/>
          <w:szCs w:val="20"/>
        </w:rPr>
        <w:t xml:space="preserve"> </w:t>
      </w:r>
      <w:bookmarkEnd w:id="0"/>
      <w:bookmarkEnd w:id="1"/>
      <w:bookmarkEnd w:id="2"/>
      <w:r w:rsidR="00026135" w:rsidRPr="00FD2948">
        <w:rPr>
          <w:color w:val="auto"/>
        </w:rPr>
        <w:t>8 DO SWZ – WYKAZ OSÓB</w:t>
      </w:r>
      <w:r w:rsidR="00026135">
        <w:rPr>
          <w:rFonts w:ascii="Calibri" w:eastAsia="Times New Roman" w:hAnsi="Calibri" w:cs="Calibri"/>
          <w:bCs w:val="0"/>
          <w:color w:val="auto"/>
          <w:szCs w:val="20"/>
        </w:rPr>
        <w:tab/>
      </w:r>
      <w:r w:rsidR="00377598" w:rsidRPr="00377598">
        <w:rPr>
          <w:rFonts w:ascii="Calibri" w:eastAsia="Times New Roman" w:hAnsi="Calibri" w:cs="Calibri"/>
          <w:bCs w:val="0"/>
          <w:color w:val="auto"/>
          <w:szCs w:val="20"/>
        </w:rPr>
        <w:t>POST/DYS/OR/GZ/04135/2025</w:t>
      </w:r>
    </w:p>
    <w:tbl>
      <w:tblPr>
        <w:tblStyle w:val="Tabela-Siatka"/>
        <w:tblW w:w="9042"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685"/>
      </w:tblGrid>
      <w:tr w:rsidR="00026135" w:rsidRPr="006B56FD" w14:paraId="15AFDA46" w14:textId="77777777" w:rsidTr="006C32FC">
        <w:trPr>
          <w:trHeight w:val="1820"/>
        </w:trPr>
        <w:tc>
          <w:tcPr>
            <w:tcW w:w="3656" w:type="dxa"/>
            <w:tcBorders>
              <w:top w:val="thinThickSmallGap" w:sz="12" w:space="0" w:color="0070C0"/>
              <w:bottom w:val="thinThickSmallGap" w:sz="12" w:space="0" w:color="0070C0"/>
            </w:tcBorders>
          </w:tcPr>
          <w:p w14:paraId="09EA2804" w14:textId="77777777" w:rsidR="00026135" w:rsidRPr="00F93173" w:rsidRDefault="00026135"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770DD7A0" w14:textId="77777777" w:rsidR="00026135" w:rsidRPr="00F93173" w:rsidRDefault="00026135" w:rsidP="00970243">
            <w:pPr>
              <w:spacing w:line="360" w:lineRule="auto"/>
              <w:jc w:val="center"/>
              <w:rPr>
                <w:rFonts w:asciiTheme="minorHAnsi" w:eastAsiaTheme="majorEastAsia" w:hAnsiTheme="minorHAnsi" w:cstheme="majorBidi"/>
                <w:iCs/>
                <w:sz w:val="24"/>
                <w:szCs w:val="24"/>
              </w:rPr>
            </w:pPr>
          </w:p>
          <w:p w14:paraId="6915FB7A"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0B5D55F5"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16B75B4B" w14:textId="77777777" w:rsidR="00026135" w:rsidRPr="00D23A7E" w:rsidRDefault="00026135"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13360412" w14:textId="77777777" w:rsidR="00026135" w:rsidRPr="006B56FD" w:rsidRDefault="00026135"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1A46E661" w14:textId="77777777" w:rsidR="00026135" w:rsidRDefault="00026135"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2D00E7CA" w14:textId="77777777" w:rsidR="00026135" w:rsidRPr="00FD4A2B" w:rsidRDefault="00026135" w:rsidP="00970243">
            <w:pPr>
              <w:spacing w:line="360" w:lineRule="auto"/>
              <w:rPr>
                <w:rFonts w:asciiTheme="minorHAnsi" w:eastAsiaTheme="majorEastAsia" w:hAnsiTheme="minorHAnsi" w:cstheme="majorBidi"/>
                <w:b/>
                <w:i/>
                <w:iCs/>
                <w:sz w:val="10"/>
                <w:szCs w:val="16"/>
                <w:u w:val="single"/>
              </w:rPr>
            </w:pPr>
          </w:p>
          <w:p w14:paraId="16C8EDFA" w14:textId="77777777" w:rsidR="00026135" w:rsidRPr="00FD4A2B" w:rsidRDefault="00026135"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355E4F23" w14:textId="77777777" w:rsidR="00026135" w:rsidRPr="00086D98" w:rsidRDefault="00026135"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7E0EB7D8" w14:textId="77777777" w:rsidR="00026135" w:rsidRPr="00D23A7E" w:rsidRDefault="00026135"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bookmarkEnd w:id="3"/>
    <w:bookmarkEnd w:id="4"/>
    <w:p w14:paraId="30522713" w14:textId="5E60E069" w:rsidR="00013A2B" w:rsidRDefault="00BF49FD" w:rsidP="00265C05">
      <w:pPr>
        <w:pStyle w:val="opis"/>
        <w:spacing w:before="360" w:after="240" w:line="240" w:lineRule="auto"/>
        <w:ind w:left="0" w:right="0"/>
        <w:rPr>
          <w:rFonts w:ascii="Calibri" w:hAnsi="Calibri" w:cs="Calibri"/>
          <w:sz w:val="22"/>
          <w:szCs w:val="22"/>
        </w:rPr>
      </w:pPr>
      <w:r w:rsidRPr="00BF49FD">
        <w:rPr>
          <w:rFonts w:asciiTheme="minorHAnsi" w:hAnsiTheme="minorHAnsi" w:cs="Arial"/>
          <w:sz w:val="22"/>
          <w:szCs w:val="22"/>
        </w:rPr>
        <w:t xml:space="preserve">Składając ofertę </w:t>
      </w:r>
      <w:r w:rsidR="00FD2948" w:rsidRPr="00FD2948">
        <w:rPr>
          <w:rFonts w:asciiTheme="minorHAnsi" w:hAnsiTheme="minorHAnsi" w:cs="Arial"/>
          <w:sz w:val="22"/>
          <w:szCs w:val="22"/>
        </w:rPr>
        <w:t>w postępowaniu zakupowym</w:t>
      </w:r>
      <w:r w:rsidR="00FD2948">
        <w:rPr>
          <w:rFonts w:asciiTheme="minorHAnsi" w:hAnsiTheme="minorHAnsi" w:cstheme="minorHAnsi"/>
          <w:sz w:val="22"/>
          <w:szCs w:val="22"/>
        </w:rPr>
        <w:t xml:space="preserve"> </w:t>
      </w:r>
      <w:r w:rsidR="00FD2948" w:rsidRPr="00FD2948">
        <w:rPr>
          <w:rFonts w:asciiTheme="minorHAnsi" w:hAnsiTheme="minorHAnsi" w:cstheme="minorHAnsi"/>
          <w:sz w:val="22"/>
          <w:szCs w:val="22"/>
        </w:rPr>
        <w:t xml:space="preserve">prowadzonym w trybie przetargu nieograniczonego </w:t>
      </w:r>
      <w:r w:rsidR="00FD2948">
        <w:rPr>
          <w:rFonts w:asciiTheme="minorHAnsi" w:hAnsiTheme="minorHAnsi" w:cstheme="minorHAnsi"/>
          <w:sz w:val="22"/>
          <w:szCs w:val="22"/>
        </w:rPr>
        <w:t>o</w:t>
      </w:r>
      <w:r w:rsidR="00AD3AA7">
        <w:rPr>
          <w:rFonts w:asciiTheme="minorHAnsi" w:hAnsiTheme="minorHAnsi" w:cstheme="minorHAnsi"/>
          <w:sz w:val="22"/>
          <w:szCs w:val="22"/>
        </w:rPr>
        <w:t> </w:t>
      </w:r>
      <w:r w:rsidR="00FD2948">
        <w:rPr>
          <w:rFonts w:asciiTheme="minorHAnsi" w:hAnsiTheme="minorHAnsi" w:cstheme="minorHAnsi"/>
          <w:sz w:val="22"/>
          <w:szCs w:val="22"/>
        </w:rPr>
        <w:t>nazwie</w:t>
      </w:r>
      <w:r w:rsidR="00AD3AA7">
        <w:rPr>
          <w:rFonts w:asciiTheme="minorHAnsi" w:hAnsiTheme="minorHAnsi" w:cstheme="minorHAnsi"/>
          <w:sz w:val="22"/>
          <w:szCs w:val="22"/>
        </w:rPr>
        <w:t>:</w:t>
      </w:r>
      <w:r w:rsidR="00FD2948" w:rsidRPr="00FD2948">
        <w:rPr>
          <w:rFonts w:asciiTheme="minorHAnsi" w:hAnsiTheme="minorHAnsi" w:cstheme="minorHAnsi"/>
          <w:sz w:val="22"/>
          <w:szCs w:val="22"/>
        </w:rPr>
        <w:t xml:space="preserve"> „</w:t>
      </w:r>
      <w:r w:rsidR="00891FA3" w:rsidRPr="00891FA3">
        <w:rPr>
          <w:rFonts w:ascii="Calibri" w:hAnsi="Calibri" w:cs="Arial"/>
          <w:b/>
          <w:i/>
          <w:snapToGrid w:val="0"/>
          <w:color w:val="000000"/>
          <w:sz w:val="22"/>
          <w:szCs w:val="22"/>
        </w:rPr>
        <w:t>Budowa przyłączy kablowych nN na terenie Rejonu Energetycznego Rzeszów - 3 części</w:t>
      </w:r>
      <w:r w:rsidR="00FD2948" w:rsidRPr="00FD2948">
        <w:rPr>
          <w:rFonts w:asciiTheme="minorHAnsi" w:hAnsiTheme="minorHAnsi" w:cstheme="minorHAnsi"/>
          <w:sz w:val="22"/>
          <w:szCs w:val="22"/>
        </w:rPr>
        <w:t>”, oświadczamy, że dysponujemy następującymi osobami zdolnymi do realizacji zadania zdolnymi do wykonan</w:t>
      </w:r>
      <w:r w:rsidR="00426916">
        <w:rPr>
          <w:rFonts w:asciiTheme="minorHAnsi" w:hAnsiTheme="minorHAnsi" w:cstheme="minorHAnsi"/>
          <w:sz w:val="22"/>
          <w:szCs w:val="22"/>
        </w:rPr>
        <w:t>i</w:t>
      </w:r>
      <w:r w:rsidR="00FD2948" w:rsidRPr="00FD2948">
        <w:rPr>
          <w:rFonts w:asciiTheme="minorHAnsi" w:hAnsiTheme="minorHAnsi" w:cstheme="minorHAnsi"/>
          <w:sz w:val="22"/>
          <w:szCs w:val="22"/>
        </w:rPr>
        <w:t>a przedmiotu Zakupu</w:t>
      </w:r>
      <w:r w:rsidR="00196400" w:rsidRPr="00FD2948">
        <w:rPr>
          <w:rFonts w:ascii="Calibri" w:hAnsi="Calibri" w:cs="Calibri"/>
          <w:sz w:val="22"/>
          <w:szCs w:val="22"/>
        </w:rPr>
        <w:t>:</w:t>
      </w:r>
    </w:p>
    <w:tbl>
      <w:tblPr>
        <w:tblW w:w="10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28" w:type="dxa"/>
          <w:bottom w:w="57" w:type="dxa"/>
          <w:right w:w="28" w:type="dxa"/>
        </w:tblCellMar>
        <w:tblLook w:val="01E0" w:firstRow="1" w:lastRow="1" w:firstColumn="1" w:lastColumn="1" w:noHBand="0" w:noVBand="0"/>
      </w:tblPr>
      <w:tblGrid>
        <w:gridCol w:w="285"/>
        <w:gridCol w:w="2111"/>
        <w:gridCol w:w="1370"/>
        <w:gridCol w:w="1549"/>
        <w:gridCol w:w="945"/>
        <w:gridCol w:w="1123"/>
        <w:gridCol w:w="1637"/>
        <w:gridCol w:w="1640"/>
      </w:tblGrid>
      <w:tr w:rsidR="00365D09" w:rsidRPr="001A6533" w14:paraId="7E892C50" w14:textId="77777777" w:rsidTr="005301D4">
        <w:trPr>
          <w:trHeight w:val="415"/>
          <w:jc w:val="center"/>
        </w:trPr>
        <w:tc>
          <w:tcPr>
            <w:tcW w:w="28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A3481A6"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Lp.</w:t>
            </w:r>
          </w:p>
        </w:tc>
        <w:tc>
          <w:tcPr>
            <w:tcW w:w="2111"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B5E9B7C"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Imię i nazwisko</w:t>
            </w:r>
          </w:p>
        </w:tc>
        <w:tc>
          <w:tcPr>
            <w:tcW w:w="1370"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777FF09C" w14:textId="77777777" w:rsidR="00365D09" w:rsidRPr="00CF2D59" w:rsidRDefault="00365D09" w:rsidP="00BE42B6">
            <w:pPr>
              <w:spacing w:line="240" w:lineRule="auto"/>
              <w:jc w:val="center"/>
              <w:rPr>
                <w:rFonts w:eastAsia="Calibri"/>
                <w:b/>
                <w:sz w:val="16"/>
                <w:szCs w:val="18"/>
              </w:rPr>
            </w:pPr>
            <w:r>
              <w:rPr>
                <w:rFonts w:eastAsia="Calibri"/>
                <w:b/>
                <w:sz w:val="16"/>
                <w:szCs w:val="18"/>
              </w:rPr>
              <w:t>Funkcja w procesie budowlanym</w:t>
            </w:r>
          </w:p>
        </w:tc>
        <w:tc>
          <w:tcPr>
            <w:tcW w:w="1549"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23E8796" w14:textId="546E4486" w:rsidR="00365D09" w:rsidRPr="00CF2D59" w:rsidRDefault="00FD2948" w:rsidP="00FD2948">
            <w:pPr>
              <w:snapToGrid w:val="0"/>
              <w:spacing w:line="240" w:lineRule="auto"/>
              <w:jc w:val="center"/>
              <w:rPr>
                <w:rFonts w:eastAsia="Calibri"/>
                <w:b/>
                <w:sz w:val="16"/>
                <w:szCs w:val="18"/>
              </w:rPr>
            </w:pPr>
            <w:r w:rsidRPr="00FD2948">
              <w:rPr>
                <w:rFonts w:eastAsia="Calibri"/>
                <w:b/>
                <w:bCs/>
                <w:sz w:val="16"/>
                <w:szCs w:val="18"/>
              </w:rPr>
              <w:t>Numer, rodzaj, zakres i nazwa podmiotu wydającego uprawnienia/</w:t>
            </w:r>
            <w:r>
              <w:rPr>
                <w:rFonts w:eastAsia="Calibri"/>
                <w:b/>
                <w:bCs/>
                <w:sz w:val="16"/>
                <w:szCs w:val="18"/>
              </w:rPr>
              <w:br/>
            </w:r>
            <w:r w:rsidRPr="00FD2948">
              <w:rPr>
                <w:rFonts w:eastAsia="Calibri"/>
                <w:b/>
                <w:bCs/>
                <w:sz w:val="16"/>
                <w:szCs w:val="18"/>
              </w:rPr>
              <w:t>licencję</w:t>
            </w:r>
          </w:p>
        </w:tc>
        <w:tc>
          <w:tcPr>
            <w:tcW w:w="94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33E44329" w14:textId="77777777" w:rsidR="00365D09" w:rsidRPr="00CF2D59" w:rsidRDefault="00365D09" w:rsidP="00BE42B6">
            <w:pPr>
              <w:spacing w:line="240" w:lineRule="auto"/>
              <w:jc w:val="center"/>
              <w:rPr>
                <w:rFonts w:eastAsia="Calibri"/>
                <w:b/>
                <w:sz w:val="16"/>
                <w:szCs w:val="18"/>
              </w:rPr>
            </w:pPr>
            <w:r>
              <w:rPr>
                <w:rFonts w:eastAsia="Calibri"/>
                <w:b/>
                <w:sz w:val="16"/>
                <w:szCs w:val="18"/>
                <w:lang w:eastAsia="ar-SA"/>
              </w:rPr>
              <w:t>Data ważności uprawnień</w:t>
            </w:r>
          </w:p>
        </w:tc>
        <w:tc>
          <w:tcPr>
            <w:tcW w:w="1123"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56F1422E" w14:textId="77777777" w:rsidR="00365D09" w:rsidRPr="00CF2D59" w:rsidRDefault="00365D09" w:rsidP="00BE42B6">
            <w:pPr>
              <w:spacing w:line="240" w:lineRule="auto"/>
              <w:jc w:val="center"/>
              <w:rPr>
                <w:rFonts w:eastAsia="Calibri"/>
                <w:b/>
                <w:sz w:val="16"/>
                <w:szCs w:val="18"/>
                <w:lang w:eastAsia="ar-SA"/>
              </w:rPr>
            </w:pPr>
            <w:r>
              <w:rPr>
                <w:rFonts w:eastAsia="Calibri"/>
                <w:b/>
                <w:sz w:val="16"/>
                <w:szCs w:val="18"/>
                <w:lang w:eastAsia="ar-SA"/>
              </w:rPr>
              <w:t>Zakres wykonywanych czynności</w:t>
            </w:r>
          </w:p>
        </w:tc>
        <w:tc>
          <w:tcPr>
            <w:tcW w:w="3277"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084B7BB" w14:textId="25F0922A" w:rsidR="00365D09" w:rsidRPr="00FD2948" w:rsidRDefault="00365D09" w:rsidP="00421335">
            <w:pPr>
              <w:spacing w:line="240" w:lineRule="auto"/>
              <w:jc w:val="center"/>
              <w:rPr>
                <w:rFonts w:eastAsia="Calibri"/>
                <w:b/>
                <w:sz w:val="18"/>
                <w:szCs w:val="18"/>
              </w:rPr>
            </w:pPr>
            <w:r w:rsidRPr="00FD2948">
              <w:rPr>
                <w:rFonts w:eastAsia="Calibri"/>
                <w:b/>
                <w:sz w:val="18"/>
                <w:szCs w:val="18"/>
                <w:lang w:eastAsia="ar-SA"/>
              </w:rPr>
              <w:t>Informacja o podstawie</w:t>
            </w:r>
            <w:r w:rsidR="00EA6AD6" w:rsidRPr="00FD2948">
              <w:rPr>
                <w:rFonts w:eastAsia="Calibri"/>
                <w:b/>
                <w:sz w:val="18"/>
                <w:szCs w:val="18"/>
                <w:lang w:eastAsia="ar-SA"/>
              </w:rPr>
              <w:br/>
            </w:r>
            <w:r w:rsidRPr="00FD2948">
              <w:rPr>
                <w:rFonts w:eastAsia="Calibri"/>
                <w:b/>
                <w:sz w:val="18"/>
                <w:szCs w:val="18"/>
                <w:lang w:eastAsia="ar-SA"/>
              </w:rPr>
              <w:t>do dysponowania tymi osobami</w:t>
            </w:r>
          </w:p>
        </w:tc>
      </w:tr>
      <w:tr w:rsidR="00365D09" w:rsidRPr="001A6533" w14:paraId="6049A6C9" w14:textId="77777777" w:rsidTr="005301D4">
        <w:trPr>
          <w:trHeight w:val="421"/>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F75FFC8" w14:textId="77777777" w:rsidR="00365D09" w:rsidRPr="00CF2D59" w:rsidRDefault="00365D09" w:rsidP="00BE42B6">
            <w:pPr>
              <w:spacing w:line="240" w:lineRule="auto"/>
              <w:jc w:val="left"/>
              <w:rPr>
                <w:rFonts w:eastAsia="Calibri"/>
                <w:b/>
                <w:sz w:val="16"/>
                <w:szCs w:val="18"/>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1CE297AA" w14:textId="77777777" w:rsidR="00365D09" w:rsidRPr="00CF2D59" w:rsidRDefault="00365D09" w:rsidP="00BE42B6">
            <w:pPr>
              <w:spacing w:line="240" w:lineRule="auto"/>
              <w:jc w:val="left"/>
              <w:rPr>
                <w:rFonts w:eastAsia="Calibri"/>
                <w:b/>
                <w:sz w:val="16"/>
                <w:szCs w:val="18"/>
              </w:rPr>
            </w:pPr>
          </w:p>
        </w:tc>
        <w:tc>
          <w:tcPr>
            <w:tcW w:w="1370" w:type="dxa"/>
            <w:vMerge/>
            <w:tcBorders>
              <w:left w:val="single" w:sz="4" w:space="0" w:color="auto"/>
              <w:right w:val="single" w:sz="4" w:space="0" w:color="auto"/>
            </w:tcBorders>
            <w:shd w:val="clear" w:color="auto" w:fill="C6D9F1" w:themeFill="text2" w:themeFillTint="33"/>
          </w:tcPr>
          <w:p w14:paraId="3BE11FE9" w14:textId="77777777" w:rsidR="00365D09" w:rsidRPr="00CF2D59" w:rsidRDefault="00365D09" w:rsidP="00BE42B6">
            <w:pPr>
              <w:spacing w:line="240" w:lineRule="auto"/>
              <w:jc w:val="left"/>
              <w:rPr>
                <w:rFonts w:eastAsia="Calibri"/>
                <w:b/>
                <w:sz w:val="16"/>
                <w:szCs w:val="18"/>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6920E9A" w14:textId="77777777" w:rsidR="00365D09" w:rsidRPr="00CF2D59" w:rsidRDefault="00365D09" w:rsidP="00BE42B6">
            <w:pPr>
              <w:spacing w:line="240" w:lineRule="auto"/>
              <w:jc w:val="left"/>
              <w:rPr>
                <w:rFonts w:eastAsia="Calibri"/>
                <w:b/>
                <w:sz w:val="16"/>
                <w:szCs w:val="18"/>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C47056E" w14:textId="77777777" w:rsidR="00365D09" w:rsidRPr="00CF2D59" w:rsidRDefault="00365D09" w:rsidP="00BE42B6">
            <w:pPr>
              <w:spacing w:line="240" w:lineRule="auto"/>
              <w:jc w:val="left"/>
              <w:rPr>
                <w:rFonts w:eastAsia="Calibri"/>
                <w:b/>
                <w:sz w:val="16"/>
                <w:szCs w:val="18"/>
              </w:rPr>
            </w:pPr>
          </w:p>
        </w:tc>
        <w:tc>
          <w:tcPr>
            <w:tcW w:w="1123" w:type="dxa"/>
            <w:vMerge/>
            <w:tcBorders>
              <w:left w:val="single" w:sz="4" w:space="0" w:color="auto"/>
              <w:right w:val="single" w:sz="4" w:space="0" w:color="auto"/>
            </w:tcBorders>
            <w:shd w:val="clear" w:color="auto" w:fill="C6D9F1" w:themeFill="text2" w:themeFillTint="33"/>
          </w:tcPr>
          <w:p w14:paraId="7BA844D8" w14:textId="77777777" w:rsidR="00365D09" w:rsidRPr="00CF2D59" w:rsidRDefault="00365D09" w:rsidP="00BE42B6">
            <w:pPr>
              <w:snapToGrid w:val="0"/>
              <w:spacing w:line="240" w:lineRule="auto"/>
              <w:jc w:val="center"/>
              <w:rPr>
                <w:rFonts w:eastAsia="Calibri"/>
                <w:b/>
                <w:sz w:val="16"/>
                <w:szCs w:val="18"/>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166044A" w14:textId="77777777" w:rsidR="00365D09" w:rsidRPr="00FD2948" w:rsidRDefault="00365D09" w:rsidP="00BE42B6">
            <w:pPr>
              <w:snapToGrid w:val="0"/>
              <w:spacing w:line="240" w:lineRule="auto"/>
              <w:jc w:val="center"/>
              <w:rPr>
                <w:rFonts w:eastAsia="Calibri"/>
                <w:b/>
                <w:sz w:val="18"/>
                <w:szCs w:val="18"/>
                <w:lang w:eastAsia="ar-SA"/>
              </w:rPr>
            </w:pPr>
            <w:r w:rsidRPr="00FD2948">
              <w:rPr>
                <w:rFonts w:eastAsia="Calibri"/>
                <w:b/>
                <w:sz w:val="18"/>
                <w:szCs w:val="18"/>
                <w:lang w:eastAsia="ar-SA"/>
              </w:rPr>
              <w:t>dysponowanie pośrednie</w:t>
            </w:r>
            <w:r w:rsidRPr="00FD2948">
              <w:rPr>
                <w:rStyle w:val="Odwoanieprzypisudolnego"/>
                <w:rFonts w:eastAsia="Calibri"/>
                <w:b/>
                <w:sz w:val="18"/>
                <w:szCs w:val="18"/>
                <w:lang w:eastAsia="ar-SA"/>
              </w:rPr>
              <w:footnoteReference w:id="1"/>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1BF3B10" w14:textId="77777777" w:rsidR="00365D09" w:rsidRPr="00FD2948" w:rsidRDefault="00365D09" w:rsidP="00BE42B6">
            <w:pPr>
              <w:spacing w:line="240" w:lineRule="auto"/>
              <w:jc w:val="center"/>
              <w:rPr>
                <w:rFonts w:eastAsia="Calibri"/>
                <w:b/>
                <w:sz w:val="18"/>
                <w:szCs w:val="18"/>
              </w:rPr>
            </w:pPr>
            <w:r w:rsidRPr="00FD2948">
              <w:rPr>
                <w:rFonts w:eastAsia="Calibri"/>
                <w:b/>
                <w:sz w:val="18"/>
                <w:szCs w:val="18"/>
                <w:lang w:eastAsia="ar-SA"/>
              </w:rPr>
              <w:t>dysponowanie bezpośrednie</w:t>
            </w:r>
            <w:r w:rsidRPr="00FD2948">
              <w:rPr>
                <w:rStyle w:val="Odwoanieprzypisudolnego"/>
                <w:rFonts w:eastAsia="Calibri"/>
                <w:b/>
                <w:sz w:val="18"/>
                <w:szCs w:val="18"/>
                <w:lang w:eastAsia="ar-SA"/>
              </w:rPr>
              <w:footnoteReference w:id="2"/>
            </w:r>
          </w:p>
        </w:tc>
      </w:tr>
      <w:tr w:rsidR="00365D09" w:rsidRPr="001A6533" w14:paraId="6E7647AA" w14:textId="77777777" w:rsidTr="005301D4">
        <w:trPr>
          <w:trHeight w:val="594"/>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4904763" w14:textId="77777777" w:rsidR="00365D09" w:rsidRPr="001A6533" w:rsidRDefault="00365D09" w:rsidP="00BE42B6">
            <w:pPr>
              <w:spacing w:line="240" w:lineRule="auto"/>
              <w:jc w:val="left"/>
              <w:rPr>
                <w:rFonts w:eastAsia="Calibri"/>
                <w:b/>
                <w:sz w:val="20"/>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E0F56B1" w14:textId="77777777" w:rsidR="00365D09" w:rsidRPr="001A6533" w:rsidRDefault="00365D09" w:rsidP="00BE42B6">
            <w:pPr>
              <w:spacing w:line="240" w:lineRule="auto"/>
              <w:jc w:val="left"/>
              <w:rPr>
                <w:rFonts w:eastAsia="Calibri"/>
                <w:b/>
                <w:sz w:val="20"/>
              </w:rPr>
            </w:pPr>
          </w:p>
        </w:tc>
        <w:tc>
          <w:tcPr>
            <w:tcW w:w="1370" w:type="dxa"/>
            <w:vMerge/>
            <w:tcBorders>
              <w:left w:val="single" w:sz="4" w:space="0" w:color="auto"/>
              <w:bottom w:val="single" w:sz="4" w:space="0" w:color="auto"/>
              <w:right w:val="single" w:sz="4" w:space="0" w:color="auto"/>
            </w:tcBorders>
            <w:shd w:val="clear" w:color="auto" w:fill="C6D9F1" w:themeFill="text2" w:themeFillTint="33"/>
          </w:tcPr>
          <w:p w14:paraId="1D7D80D8" w14:textId="77777777" w:rsidR="00365D09" w:rsidRPr="001A6533" w:rsidRDefault="00365D09" w:rsidP="00BE42B6">
            <w:pPr>
              <w:spacing w:line="240" w:lineRule="auto"/>
              <w:jc w:val="left"/>
              <w:rPr>
                <w:rFonts w:eastAsia="Calibri"/>
                <w:b/>
                <w:sz w:val="20"/>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2C4AF50" w14:textId="77777777" w:rsidR="00365D09" w:rsidRPr="001A6533" w:rsidRDefault="00365D09" w:rsidP="00BE42B6">
            <w:pPr>
              <w:spacing w:line="240" w:lineRule="auto"/>
              <w:jc w:val="left"/>
              <w:rPr>
                <w:rFonts w:eastAsia="Calibri"/>
                <w:b/>
                <w:sz w:val="20"/>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E868FE3" w14:textId="77777777" w:rsidR="00365D09" w:rsidRPr="001A6533" w:rsidRDefault="00365D09" w:rsidP="00BE42B6">
            <w:pPr>
              <w:spacing w:line="240" w:lineRule="auto"/>
              <w:jc w:val="left"/>
              <w:rPr>
                <w:rFonts w:eastAsia="Calibri"/>
                <w:b/>
                <w:sz w:val="20"/>
              </w:rPr>
            </w:pPr>
          </w:p>
        </w:tc>
        <w:tc>
          <w:tcPr>
            <w:tcW w:w="1123" w:type="dxa"/>
            <w:vMerge/>
            <w:tcBorders>
              <w:left w:val="single" w:sz="4" w:space="0" w:color="auto"/>
              <w:bottom w:val="single" w:sz="4" w:space="0" w:color="auto"/>
              <w:right w:val="single" w:sz="4" w:space="0" w:color="auto"/>
            </w:tcBorders>
            <w:shd w:val="clear" w:color="auto" w:fill="C6D9F1" w:themeFill="text2" w:themeFillTint="33"/>
          </w:tcPr>
          <w:p w14:paraId="0B4AF32D" w14:textId="77777777" w:rsidR="00365D09" w:rsidRPr="001A6533" w:rsidRDefault="00365D09" w:rsidP="00BE42B6">
            <w:pPr>
              <w:spacing w:line="240" w:lineRule="auto"/>
              <w:jc w:val="center"/>
              <w:rPr>
                <w:rFonts w:eastAsia="Calibri"/>
                <w:bCs/>
                <w:i/>
                <w:sz w:val="16"/>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55FB4A0" w14:textId="77777777" w:rsidR="00365D09" w:rsidRPr="001A6533" w:rsidRDefault="00365D09" w:rsidP="00BE42B6">
            <w:pPr>
              <w:spacing w:line="240" w:lineRule="auto"/>
              <w:jc w:val="center"/>
              <w:rPr>
                <w:rFonts w:eastAsia="Calibri"/>
                <w:sz w:val="16"/>
              </w:rPr>
            </w:pPr>
            <w:r w:rsidRPr="001A6533">
              <w:rPr>
                <w:rFonts w:eastAsia="Calibri"/>
                <w:bCs/>
                <w:i/>
                <w:sz w:val="16"/>
                <w:lang w:eastAsia="ar-SA"/>
              </w:rPr>
              <w:t>należy wskazać formę współpracy, np. umowa zlecenia, umowa o dzieło</w:t>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3A14F91" w14:textId="114CCC1D" w:rsidR="00365D09" w:rsidRPr="001A6533" w:rsidRDefault="00365D09" w:rsidP="00FD2948">
            <w:pPr>
              <w:spacing w:line="240" w:lineRule="auto"/>
              <w:jc w:val="center"/>
              <w:rPr>
                <w:rFonts w:eastAsia="Calibri"/>
                <w:sz w:val="16"/>
              </w:rPr>
            </w:pPr>
            <w:r w:rsidRPr="001A6533">
              <w:rPr>
                <w:rFonts w:eastAsia="Calibri"/>
                <w:bCs/>
                <w:i/>
                <w:sz w:val="16"/>
                <w:lang w:eastAsia="ar-SA"/>
              </w:rPr>
              <w:t>należy wskazać formę współpracy</w:t>
            </w:r>
            <w:r w:rsidR="00FD2948">
              <w:rPr>
                <w:rFonts w:eastAsia="Calibri"/>
                <w:bCs/>
                <w:i/>
                <w:sz w:val="16"/>
                <w:lang w:eastAsia="ar-SA"/>
              </w:rPr>
              <w:br/>
            </w:r>
            <w:r w:rsidRPr="001A6533">
              <w:rPr>
                <w:rFonts w:eastAsia="Calibri"/>
                <w:bCs/>
                <w:i/>
                <w:sz w:val="16"/>
                <w:lang w:eastAsia="ar-SA"/>
              </w:rPr>
              <w:t xml:space="preserve"> np. umowa o pracę,</w:t>
            </w:r>
            <w:r w:rsidR="00FD2948">
              <w:rPr>
                <w:rFonts w:eastAsia="Calibri"/>
                <w:bCs/>
                <w:i/>
                <w:sz w:val="16"/>
                <w:lang w:eastAsia="ar-SA"/>
              </w:rPr>
              <w:br/>
            </w:r>
            <w:r w:rsidRPr="001A6533">
              <w:rPr>
                <w:rFonts w:eastAsia="Calibri"/>
                <w:bCs/>
                <w:i/>
                <w:sz w:val="16"/>
                <w:lang w:eastAsia="ar-SA"/>
              </w:rPr>
              <w:t xml:space="preserve"> umowa zlecenie,</w:t>
            </w:r>
            <w:r w:rsidR="00FD2948">
              <w:rPr>
                <w:rFonts w:eastAsia="Calibri"/>
                <w:bCs/>
                <w:i/>
                <w:sz w:val="16"/>
                <w:lang w:eastAsia="ar-SA"/>
              </w:rPr>
              <w:br/>
            </w:r>
            <w:r w:rsidRPr="001A6533">
              <w:rPr>
                <w:rFonts w:eastAsia="Calibri"/>
                <w:bCs/>
                <w:i/>
                <w:sz w:val="16"/>
                <w:lang w:eastAsia="ar-SA"/>
              </w:rPr>
              <w:t xml:space="preserve"> umowa o dzieło</w:t>
            </w:r>
          </w:p>
        </w:tc>
      </w:tr>
      <w:tr w:rsidR="00365D09" w:rsidRPr="001A6533" w14:paraId="39B93915"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AA8245E" w14:textId="79F08FA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1</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2F87FB4C"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0EC06196"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056C7C35"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2DE5A006"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5D38C472"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5D52114"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3C62EA09"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218A010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11CF9DFE" w14:textId="1CC38C5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2</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64ECD810"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D29BFE4"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75B3851C"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030689F9"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2CE7C03E"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51C6D98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5492DF36"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65A559A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656E873" w14:textId="14EB2ED6"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3</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0F205B5F"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75E0BF3"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1DFD4B36"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193B199B"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0B5211A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67AD115"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10B4080B" w14:textId="77777777" w:rsidR="00365D09" w:rsidRPr="00F650F8" w:rsidRDefault="00365D09" w:rsidP="00EA6AD6">
            <w:pPr>
              <w:spacing w:line="240" w:lineRule="auto"/>
              <w:jc w:val="left"/>
              <w:rPr>
                <w:rFonts w:ascii="Calibri Light" w:eastAsia="Calibri" w:hAnsi="Calibri Light"/>
                <w:bCs/>
                <w:i/>
                <w:szCs w:val="22"/>
                <w:lang w:eastAsia="ar-SA"/>
              </w:rPr>
            </w:pPr>
          </w:p>
        </w:tc>
      </w:tr>
    </w:tbl>
    <w:p w14:paraId="232B87EB" w14:textId="5BD6E14C" w:rsidR="00FD2948" w:rsidRPr="00FD2948" w:rsidRDefault="00FD2948" w:rsidP="00FD2948">
      <w:pPr>
        <w:spacing w:before="120" w:line="240" w:lineRule="auto"/>
        <w:ind w:right="-569"/>
        <w:outlineLvl w:val="0"/>
        <w:rPr>
          <w:rFonts w:cs="Calibri"/>
          <w:i/>
          <w:sz w:val="16"/>
          <w:szCs w:val="18"/>
        </w:rPr>
      </w:pPr>
      <w:bookmarkStart w:id="5" w:name="_Toc18342848"/>
      <w:bookmarkStart w:id="6" w:name="_Toc54073231"/>
      <w:bookmarkStart w:id="7" w:name="_Toc57057714"/>
      <w:bookmarkStart w:id="8" w:name="_Toc57122890"/>
      <w:bookmarkStart w:id="9" w:name="_Toc57637479"/>
      <w:r w:rsidRPr="00FD2948">
        <w:rPr>
          <w:rFonts w:cs="Calibri"/>
          <w:i/>
          <w:sz w:val="16"/>
          <w:szCs w:val="18"/>
        </w:rPr>
        <w:t>UWAGA: Należy dostosować ilość wierszy do ilości wymaganych osób</w:t>
      </w:r>
      <w:bookmarkEnd w:id="5"/>
      <w:bookmarkEnd w:id="6"/>
      <w:bookmarkEnd w:id="7"/>
      <w:bookmarkEnd w:id="8"/>
      <w:bookmarkEnd w:id="9"/>
    </w:p>
    <w:p w14:paraId="580A0428" w14:textId="77777777" w:rsidR="00FD2948" w:rsidRPr="00FD2948" w:rsidRDefault="00FD2948" w:rsidP="00FD2948">
      <w:pPr>
        <w:spacing w:after="200" w:line="240" w:lineRule="auto"/>
        <w:jc w:val="left"/>
        <w:rPr>
          <w:rFonts w:eastAsia="Calibri"/>
          <w:sz w:val="16"/>
          <w:szCs w:val="16"/>
          <w:lang w:eastAsia="pl-PL"/>
        </w:rPr>
      </w:pPr>
      <w:r w:rsidRPr="00FD2948">
        <w:rPr>
          <w:rFonts w:eastAsia="Calibri"/>
          <w:sz w:val="16"/>
          <w:szCs w:val="16"/>
          <w:lang w:eastAsia="pl-PL"/>
        </w:rPr>
        <w:t>W przypadku, gdy Wykonawca będzie samodzielnie świadczył usługi – należy wpisać dane Wykonawcy</w:t>
      </w:r>
    </w:p>
    <w:p w14:paraId="3ABA74A4" w14:textId="77777777" w:rsidR="00FD2948" w:rsidRPr="00FD2948" w:rsidRDefault="00FD2948" w:rsidP="00FD2948">
      <w:pPr>
        <w:autoSpaceDE w:val="0"/>
        <w:autoSpaceDN w:val="0"/>
        <w:spacing w:line="240" w:lineRule="auto"/>
        <w:rPr>
          <w:rFonts w:eastAsia="Calibri" w:cs="Calibri"/>
          <w:snapToGrid w:val="0"/>
          <w:sz w:val="20"/>
        </w:rPr>
      </w:pPr>
      <w:r w:rsidRPr="00FD2948">
        <w:rPr>
          <w:rFonts w:eastAsia="Calibri" w:cs="Calibri"/>
          <w:sz w:val="20"/>
          <w:lang w:eastAsia="pl-PL"/>
        </w:rPr>
        <w:t>Jednocześnie o</w:t>
      </w:r>
      <w:r w:rsidRPr="00FD2948">
        <w:rPr>
          <w:rFonts w:eastAsia="Calibri" w:cs="Calibri"/>
          <w:snapToGrid w:val="0"/>
          <w:sz w:val="20"/>
        </w:rPr>
        <w:t xml:space="preserve">świadczam/-y niniejszym, iż osoby które zostaną skierowane do realizacji zamówienia: </w:t>
      </w:r>
    </w:p>
    <w:p w14:paraId="1E1981FC"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lang w:eastAsia="pl-PL"/>
        </w:rPr>
        <w:t>zostaną poinformowane o wymogach dotyczących sposobu realizacji Umowy,</w:t>
      </w:r>
    </w:p>
    <w:p w14:paraId="539C622F"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rPr>
        <w:t>zostaną poinformowane o przetwarzaniu ich danych osobowych przez PGE Dystrybucja S.A.</w:t>
      </w:r>
    </w:p>
    <w:p w14:paraId="653D3F56" w14:textId="435EE175" w:rsidR="00DC6C37" w:rsidRPr="00967385" w:rsidRDefault="00FD2948" w:rsidP="00FD2948">
      <w:pPr>
        <w:tabs>
          <w:tab w:val="left" w:pos="5670"/>
        </w:tabs>
        <w:spacing w:before="1440"/>
        <w:ind w:right="28"/>
        <w:rPr>
          <w:rFonts w:cs="Calibri"/>
          <w:szCs w:val="22"/>
        </w:rPr>
      </w:pPr>
      <w:r>
        <w:rPr>
          <w:rFonts w:cs="Calibri"/>
          <w:szCs w:val="22"/>
        </w:rPr>
        <w:tab/>
      </w:r>
      <w:r w:rsidR="00DC6C37" w:rsidRPr="00967385">
        <w:rPr>
          <w:rFonts w:cs="Calibri"/>
          <w:szCs w:val="22"/>
        </w:rPr>
        <w:t>.…….………..…....................................</w:t>
      </w:r>
    </w:p>
    <w:p w14:paraId="79B3B2F6" w14:textId="77777777" w:rsidR="00DC6C37" w:rsidRPr="00DC6C37" w:rsidRDefault="00DC6C37" w:rsidP="00DC6C37">
      <w:pPr>
        <w:tabs>
          <w:tab w:val="center" w:pos="7230"/>
        </w:tabs>
        <w:spacing w:line="240" w:lineRule="auto"/>
        <w:ind w:right="68"/>
        <w:jc w:val="left"/>
        <w:rPr>
          <w:rFonts w:cs="Calibri"/>
          <w:i/>
          <w:sz w:val="16"/>
          <w:szCs w:val="16"/>
        </w:rPr>
      </w:pPr>
      <w:r w:rsidRPr="00DC6C37">
        <w:rPr>
          <w:rFonts w:cs="Calibri"/>
          <w:i/>
          <w:sz w:val="16"/>
          <w:szCs w:val="16"/>
        </w:rPr>
        <w:tab/>
        <w:t>Data i podpisy osób uprawnionych do składania</w:t>
      </w:r>
    </w:p>
    <w:p w14:paraId="3AA8F737" w14:textId="49CF532E" w:rsidR="0023696B" w:rsidRPr="004651BA" w:rsidRDefault="00DC6C37" w:rsidP="00FD2948">
      <w:pPr>
        <w:tabs>
          <w:tab w:val="center" w:pos="7230"/>
        </w:tabs>
        <w:spacing w:line="240" w:lineRule="auto"/>
        <w:ind w:right="68"/>
        <w:jc w:val="left"/>
        <w:rPr>
          <w:rFonts w:cs="Calibri"/>
          <w:i/>
          <w:sz w:val="16"/>
          <w:szCs w:val="16"/>
        </w:rPr>
      </w:pPr>
      <w:r w:rsidRPr="00DC6C37">
        <w:rPr>
          <w:rFonts w:cs="Calibri"/>
          <w:i/>
          <w:sz w:val="16"/>
          <w:szCs w:val="16"/>
        </w:rPr>
        <w:tab/>
        <w:t>oświadczeń woli w imieniu Wykonawcy</w:t>
      </w:r>
    </w:p>
    <w:sectPr w:rsidR="0023696B" w:rsidRPr="004651BA" w:rsidSect="00265C05">
      <w:footerReference w:type="default" r:id="rId14"/>
      <w:headerReference w:type="first" r:id="rId15"/>
      <w:pgSz w:w="11906" w:h="16838" w:code="9"/>
      <w:pgMar w:top="964" w:right="1418" w:bottom="964" w:left="1418"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BB4E4B" w14:textId="77777777" w:rsidR="004728B4" w:rsidRDefault="004728B4" w:rsidP="004A302B">
      <w:pPr>
        <w:spacing w:line="240" w:lineRule="auto"/>
      </w:pPr>
      <w:r>
        <w:separator/>
      </w:r>
    </w:p>
  </w:endnote>
  <w:endnote w:type="continuationSeparator" w:id="0">
    <w:p w14:paraId="58490B8F" w14:textId="77777777" w:rsidR="004728B4" w:rsidRDefault="004728B4"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9" w14:textId="5A9456B9" w:rsidR="0079140B" w:rsidRDefault="005301D4" w:rsidP="005301D4">
    <w:pPr>
      <w:pStyle w:val="Stopka"/>
      <w:spacing w:before="120" w:after="120"/>
      <w:jc w:val="center"/>
    </w:pPr>
    <w:r>
      <w:rPr>
        <w:sz w:val="16"/>
        <w:szCs w:val="16"/>
      </w:rPr>
      <w:t>S</w:t>
    </w:r>
    <w:r w:rsidR="0079140B" w:rsidRPr="00DD5C5D">
      <w:rPr>
        <w:sz w:val="16"/>
        <w:szCs w:val="16"/>
      </w:rPr>
      <w:t xml:space="preserve">trona </w:t>
    </w:r>
    <w:r w:rsidR="0079140B" w:rsidRPr="00DD5C5D">
      <w:rPr>
        <w:bCs/>
        <w:sz w:val="16"/>
        <w:szCs w:val="16"/>
      </w:rPr>
      <w:fldChar w:fldCharType="begin"/>
    </w:r>
    <w:r w:rsidR="0079140B" w:rsidRPr="00DD5C5D">
      <w:rPr>
        <w:bCs/>
        <w:sz w:val="16"/>
        <w:szCs w:val="16"/>
      </w:rPr>
      <w:instrText>PAGE</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r w:rsidR="0079140B">
      <w:rPr>
        <w:sz w:val="16"/>
        <w:szCs w:val="16"/>
      </w:rPr>
      <w:t xml:space="preserve"> z </w:t>
    </w:r>
    <w:r w:rsidR="0079140B" w:rsidRPr="00DD5C5D">
      <w:rPr>
        <w:bCs/>
        <w:sz w:val="16"/>
        <w:szCs w:val="16"/>
      </w:rPr>
      <w:fldChar w:fldCharType="begin"/>
    </w:r>
    <w:r w:rsidR="0079140B" w:rsidRPr="00DD5C5D">
      <w:rPr>
        <w:bCs/>
        <w:sz w:val="16"/>
        <w:szCs w:val="16"/>
      </w:rPr>
      <w:instrText>NUMPAGES</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1E574E" w14:textId="77777777" w:rsidR="004728B4" w:rsidRDefault="004728B4" w:rsidP="004A302B">
      <w:pPr>
        <w:spacing w:line="240" w:lineRule="auto"/>
      </w:pPr>
      <w:r>
        <w:separator/>
      </w:r>
    </w:p>
  </w:footnote>
  <w:footnote w:type="continuationSeparator" w:id="0">
    <w:p w14:paraId="1977B443" w14:textId="77777777" w:rsidR="004728B4" w:rsidRDefault="004728B4" w:rsidP="004A302B">
      <w:pPr>
        <w:spacing w:line="240" w:lineRule="auto"/>
      </w:pPr>
      <w:r>
        <w:continuationSeparator/>
      </w:r>
    </w:p>
  </w:footnote>
  <w:footnote w:id="1">
    <w:p w14:paraId="136E06DC" w14:textId="77777777" w:rsidR="00365D09" w:rsidRPr="00CF2D59" w:rsidRDefault="00365D09" w:rsidP="00365D09">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2">
    <w:p w14:paraId="7F09E48F" w14:textId="22E4920B" w:rsidR="00365D09" w:rsidRDefault="00365D09" w:rsidP="00365D09">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w:t>
      </w:r>
      <w:r w:rsidR="00DC04B2">
        <w:rPr>
          <w:sz w:val="16"/>
          <w:szCs w:val="16"/>
        </w:rPr>
        <w:t> </w:t>
      </w:r>
      <w:r w:rsidRPr="00CF2D59">
        <w:rPr>
          <w:sz w:val="16"/>
          <w:szCs w:val="16"/>
        </w:rPr>
        <w:t>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0CB012CA" w:rsidR="00BB4FE7" w:rsidRPr="00BB4FE7" w:rsidRDefault="00BB4FE7" w:rsidP="00D577AD">
    <w:pPr>
      <w:pStyle w:val="Nagwek"/>
      <w:tabs>
        <w:tab w:val="left" w:pos="2580"/>
        <w:tab w:val="left" w:pos="2985"/>
      </w:tabs>
      <w:spacing w:after="840"/>
      <w:jc w:val="center"/>
      <w:rPr>
        <w:rFonts w:asciiTheme="minorHAnsi" w:hAnsiTheme="minorHAnsi"/>
        <w:b/>
        <w:bCs/>
        <w:color w:val="1F497D" w:themeColor="text2"/>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9"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0"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1"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3"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854198070">
    <w:abstractNumId w:val="22"/>
  </w:num>
  <w:num w:numId="2" w16cid:durableId="69618681">
    <w:abstractNumId w:val="9"/>
  </w:num>
  <w:num w:numId="3" w16cid:durableId="645086349">
    <w:abstractNumId w:val="4"/>
  </w:num>
  <w:num w:numId="4" w16cid:durableId="506218221">
    <w:abstractNumId w:val="36"/>
  </w:num>
  <w:num w:numId="5" w16cid:durableId="247081366">
    <w:abstractNumId w:val="19"/>
  </w:num>
  <w:num w:numId="6" w16cid:durableId="479230622">
    <w:abstractNumId w:val="14"/>
  </w:num>
  <w:num w:numId="7" w16cid:durableId="2082291016">
    <w:abstractNumId w:val="27"/>
  </w:num>
  <w:num w:numId="8" w16cid:durableId="1512255915">
    <w:abstractNumId w:val="44"/>
  </w:num>
  <w:num w:numId="9" w16cid:durableId="1499735400">
    <w:abstractNumId w:val="12"/>
  </w:num>
  <w:num w:numId="10" w16cid:durableId="1037435173">
    <w:abstractNumId w:val="33"/>
  </w:num>
  <w:num w:numId="11" w16cid:durableId="695739132">
    <w:abstractNumId w:val="24"/>
  </w:num>
  <w:num w:numId="12" w16cid:durableId="35009327">
    <w:abstractNumId w:val="18"/>
  </w:num>
  <w:num w:numId="13" w16cid:durableId="1760057336">
    <w:abstractNumId w:val="10"/>
  </w:num>
  <w:num w:numId="14" w16cid:durableId="317420696">
    <w:abstractNumId w:val="25"/>
  </w:num>
  <w:num w:numId="15" w16cid:durableId="1146625884">
    <w:abstractNumId w:val="35"/>
  </w:num>
  <w:num w:numId="16" w16cid:durableId="70545414">
    <w:abstractNumId w:val="32"/>
  </w:num>
  <w:num w:numId="17" w16cid:durableId="2119372632">
    <w:abstractNumId w:val="45"/>
  </w:num>
  <w:num w:numId="18" w16cid:durableId="736056317">
    <w:abstractNumId w:val="16"/>
  </w:num>
  <w:num w:numId="19" w16cid:durableId="1258101654">
    <w:abstractNumId w:val="5"/>
  </w:num>
  <w:num w:numId="20" w16cid:durableId="695930384">
    <w:abstractNumId w:val="29"/>
  </w:num>
  <w:num w:numId="21" w16cid:durableId="55569864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37359609">
    <w:abstractNumId w:val="7"/>
  </w:num>
  <w:num w:numId="23" w16cid:durableId="312835686">
    <w:abstractNumId w:val="47"/>
  </w:num>
  <w:num w:numId="24" w16cid:durableId="1189686639">
    <w:abstractNumId w:val="8"/>
  </w:num>
  <w:num w:numId="25" w16cid:durableId="1165558631">
    <w:abstractNumId w:val="20"/>
  </w:num>
  <w:num w:numId="26" w16cid:durableId="919101098">
    <w:abstractNumId w:val="13"/>
  </w:num>
  <w:num w:numId="27" w16cid:durableId="1572428045">
    <w:abstractNumId w:val="23"/>
  </w:num>
  <w:num w:numId="28" w16cid:durableId="1072317103">
    <w:abstractNumId w:val="6"/>
  </w:num>
  <w:num w:numId="29" w16cid:durableId="928923887">
    <w:abstractNumId w:val="21"/>
  </w:num>
  <w:num w:numId="30" w16cid:durableId="1344550150">
    <w:abstractNumId w:val="28"/>
  </w:num>
  <w:num w:numId="31" w16cid:durableId="1143429560">
    <w:abstractNumId w:val="26"/>
  </w:num>
  <w:num w:numId="32" w16cid:durableId="1151482716">
    <w:abstractNumId w:val="31"/>
  </w:num>
  <w:num w:numId="33" w16cid:durableId="826094300">
    <w:abstractNumId w:val="34"/>
  </w:num>
  <w:num w:numId="34" w16cid:durableId="1000931905">
    <w:abstractNumId w:val="15"/>
  </w:num>
  <w:num w:numId="35" w16cid:durableId="915750989">
    <w:abstractNumId w:val="17"/>
  </w:num>
  <w:num w:numId="36" w16cid:durableId="1579902688">
    <w:abstractNumId w:val="3"/>
  </w:num>
  <w:num w:numId="37" w16cid:durableId="1646930724">
    <w:abstractNumId w:val="42"/>
  </w:num>
  <w:num w:numId="38" w16cid:durableId="673655670">
    <w:abstractNumId w:val="39"/>
  </w:num>
  <w:num w:numId="39" w16cid:durableId="656956558">
    <w:abstractNumId w:val="46"/>
  </w:num>
  <w:num w:numId="40" w16cid:durableId="161286484">
    <w:abstractNumId w:val="37"/>
  </w:num>
  <w:num w:numId="41" w16cid:durableId="815294340">
    <w:abstractNumId w:val="30"/>
  </w:num>
  <w:num w:numId="42" w16cid:durableId="17538530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66843373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33977047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9528753">
    <w:abstractNumId w:val="43"/>
  </w:num>
  <w:num w:numId="46" w16cid:durableId="716315232">
    <w:abstractNumId w:val="41"/>
  </w:num>
  <w:num w:numId="47" w16cid:durableId="1492024073">
    <w:abstractNumId w:val="40"/>
  </w:num>
  <w:num w:numId="48" w16cid:durableId="1536698733">
    <w:abstractNumId w:val="3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6135"/>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896"/>
    <w:rsid w:val="00082C2E"/>
    <w:rsid w:val="00084857"/>
    <w:rsid w:val="0008582E"/>
    <w:rsid w:val="00086905"/>
    <w:rsid w:val="00086D98"/>
    <w:rsid w:val="00090541"/>
    <w:rsid w:val="00092A66"/>
    <w:rsid w:val="00096F2D"/>
    <w:rsid w:val="000A072E"/>
    <w:rsid w:val="000A192F"/>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1B25"/>
    <w:rsid w:val="000F3815"/>
    <w:rsid w:val="000F5016"/>
    <w:rsid w:val="000F58B6"/>
    <w:rsid w:val="000F5D37"/>
    <w:rsid w:val="000F77CE"/>
    <w:rsid w:val="00100052"/>
    <w:rsid w:val="001007C3"/>
    <w:rsid w:val="00100C78"/>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402AB"/>
    <w:rsid w:val="001407D1"/>
    <w:rsid w:val="00145336"/>
    <w:rsid w:val="00145825"/>
    <w:rsid w:val="00150013"/>
    <w:rsid w:val="00151B6F"/>
    <w:rsid w:val="001549D5"/>
    <w:rsid w:val="001549EF"/>
    <w:rsid w:val="001558D8"/>
    <w:rsid w:val="001567FB"/>
    <w:rsid w:val="0015712B"/>
    <w:rsid w:val="001575B5"/>
    <w:rsid w:val="00161CAB"/>
    <w:rsid w:val="00165652"/>
    <w:rsid w:val="00166625"/>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54E8"/>
    <w:rsid w:val="001C6F0D"/>
    <w:rsid w:val="001C7E2C"/>
    <w:rsid w:val="001D0464"/>
    <w:rsid w:val="001D054B"/>
    <w:rsid w:val="001D2EAF"/>
    <w:rsid w:val="001D509F"/>
    <w:rsid w:val="001D5115"/>
    <w:rsid w:val="001D5FA5"/>
    <w:rsid w:val="001E078F"/>
    <w:rsid w:val="001E10B2"/>
    <w:rsid w:val="001E1F2E"/>
    <w:rsid w:val="001E2A56"/>
    <w:rsid w:val="001E2E8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592C"/>
    <w:rsid w:val="0023696B"/>
    <w:rsid w:val="00243D0F"/>
    <w:rsid w:val="002441E1"/>
    <w:rsid w:val="00244260"/>
    <w:rsid w:val="00245C49"/>
    <w:rsid w:val="00245C81"/>
    <w:rsid w:val="00245F53"/>
    <w:rsid w:val="00247908"/>
    <w:rsid w:val="0024792E"/>
    <w:rsid w:val="002511EE"/>
    <w:rsid w:val="002532C3"/>
    <w:rsid w:val="002548AD"/>
    <w:rsid w:val="00255149"/>
    <w:rsid w:val="00261683"/>
    <w:rsid w:val="00262365"/>
    <w:rsid w:val="0026273C"/>
    <w:rsid w:val="00262836"/>
    <w:rsid w:val="002633C2"/>
    <w:rsid w:val="00264972"/>
    <w:rsid w:val="00265C05"/>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4D16"/>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EB4"/>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06A6"/>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5D09"/>
    <w:rsid w:val="003663AF"/>
    <w:rsid w:val="0036696B"/>
    <w:rsid w:val="003669AE"/>
    <w:rsid w:val="00367795"/>
    <w:rsid w:val="00374571"/>
    <w:rsid w:val="00375E4D"/>
    <w:rsid w:val="003762E5"/>
    <w:rsid w:val="003766F7"/>
    <w:rsid w:val="00377017"/>
    <w:rsid w:val="00377598"/>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0921"/>
    <w:rsid w:val="00402D6C"/>
    <w:rsid w:val="00402D90"/>
    <w:rsid w:val="00403077"/>
    <w:rsid w:val="00406A25"/>
    <w:rsid w:val="00407783"/>
    <w:rsid w:val="004105E9"/>
    <w:rsid w:val="00412994"/>
    <w:rsid w:val="00412E59"/>
    <w:rsid w:val="004134E4"/>
    <w:rsid w:val="00414B45"/>
    <w:rsid w:val="00414D79"/>
    <w:rsid w:val="00415DEF"/>
    <w:rsid w:val="00417649"/>
    <w:rsid w:val="00421335"/>
    <w:rsid w:val="0042201D"/>
    <w:rsid w:val="00424019"/>
    <w:rsid w:val="00424039"/>
    <w:rsid w:val="00424458"/>
    <w:rsid w:val="0042597D"/>
    <w:rsid w:val="0042678F"/>
    <w:rsid w:val="00426916"/>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28B4"/>
    <w:rsid w:val="00474A5B"/>
    <w:rsid w:val="00474FC5"/>
    <w:rsid w:val="00475757"/>
    <w:rsid w:val="00483164"/>
    <w:rsid w:val="00485B58"/>
    <w:rsid w:val="00485DB0"/>
    <w:rsid w:val="00487AA0"/>
    <w:rsid w:val="004906EB"/>
    <w:rsid w:val="004910E3"/>
    <w:rsid w:val="00491142"/>
    <w:rsid w:val="00491DF0"/>
    <w:rsid w:val="00493022"/>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6EB9"/>
    <w:rsid w:val="00517D03"/>
    <w:rsid w:val="00517E8A"/>
    <w:rsid w:val="00520339"/>
    <w:rsid w:val="005216AC"/>
    <w:rsid w:val="00522178"/>
    <w:rsid w:val="00527036"/>
    <w:rsid w:val="00527343"/>
    <w:rsid w:val="00527EE9"/>
    <w:rsid w:val="005301AB"/>
    <w:rsid w:val="005301D4"/>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5854"/>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05F1"/>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07F2"/>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585D"/>
    <w:rsid w:val="0069688C"/>
    <w:rsid w:val="00697668"/>
    <w:rsid w:val="006976F9"/>
    <w:rsid w:val="006A0D5F"/>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053C"/>
    <w:rsid w:val="006C32B1"/>
    <w:rsid w:val="006C32D7"/>
    <w:rsid w:val="006C32FC"/>
    <w:rsid w:val="006C33CB"/>
    <w:rsid w:val="006C4030"/>
    <w:rsid w:val="006C4B6B"/>
    <w:rsid w:val="006C55D8"/>
    <w:rsid w:val="006C63E4"/>
    <w:rsid w:val="006C6DDE"/>
    <w:rsid w:val="006D630C"/>
    <w:rsid w:val="006D77AB"/>
    <w:rsid w:val="006E09F7"/>
    <w:rsid w:val="006E25E8"/>
    <w:rsid w:val="006E349D"/>
    <w:rsid w:val="006E5C2B"/>
    <w:rsid w:val="006E7435"/>
    <w:rsid w:val="006F01EA"/>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1A7"/>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51C"/>
    <w:rsid w:val="00731E14"/>
    <w:rsid w:val="007328FA"/>
    <w:rsid w:val="00734385"/>
    <w:rsid w:val="00737EE5"/>
    <w:rsid w:val="00741AF7"/>
    <w:rsid w:val="00743EAC"/>
    <w:rsid w:val="00744148"/>
    <w:rsid w:val="007475ED"/>
    <w:rsid w:val="00747CE8"/>
    <w:rsid w:val="00750520"/>
    <w:rsid w:val="00750F12"/>
    <w:rsid w:val="007510F6"/>
    <w:rsid w:val="00752D91"/>
    <w:rsid w:val="00753AE1"/>
    <w:rsid w:val="007545C9"/>
    <w:rsid w:val="0075703F"/>
    <w:rsid w:val="0075762D"/>
    <w:rsid w:val="007612A6"/>
    <w:rsid w:val="00762162"/>
    <w:rsid w:val="00762CB8"/>
    <w:rsid w:val="00764F22"/>
    <w:rsid w:val="007656E2"/>
    <w:rsid w:val="0076692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1DD5"/>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2A1"/>
    <w:rsid w:val="00867C48"/>
    <w:rsid w:val="008700D0"/>
    <w:rsid w:val="0087290E"/>
    <w:rsid w:val="00876028"/>
    <w:rsid w:val="00877A05"/>
    <w:rsid w:val="00877F1D"/>
    <w:rsid w:val="00880069"/>
    <w:rsid w:val="00880C90"/>
    <w:rsid w:val="00881138"/>
    <w:rsid w:val="0088627F"/>
    <w:rsid w:val="0088718A"/>
    <w:rsid w:val="00887458"/>
    <w:rsid w:val="00891A91"/>
    <w:rsid w:val="00891CCA"/>
    <w:rsid w:val="00891FA3"/>
    <w:rsid w:val="00892191"/>
    <w:rsid w:val="00895EED"/>
    <w:rsid w:val="008A115B"/>
    <w:rsid w:val="008A14AF"/>
    <w:rsid w:val="008A1D50"/>
    <w:rsid w:val="008A23F4"/>
    <w:rsid w:val="008A543B"/>
    <w:rsid w:val="008A58C7"/>
    <w:rsid w:val="008A5C73"/>
    <w:rsid w:val="008A64BE"/>
    <w:rsid w:val="008A736E"/>
    <w:rsid w:val="008B1FD5"/>
    <w:rsid w:val="008B4363"/>
    <w:rsid w:val="008B4FBD"/>
    <w:rsid w:val="008B5203"/>
    <w:rsid w:val="008B6029"/>
    <w:rsid w:val="008B65BB"/>
    <w:rsid w:val="008B69B1"/>
    <w:rsid w:val="008B7004"/>
    <w:rsid w:val="008B703D"/>
    <w:rsid w:val="008C0E0A"/>
    <w:rsid w:val="008C127F"/>
    <w:rsid w:val="008C201E"/>
    <w:rsid w:val="008C21CF"/>
    <w:rsid w:val="008C4E2E"/>
    <w:rsid w:val="008C65B6"/>
    <w:rsid w:val="008C65F4"/>
    <w:rsid w:val="008D0E90"/>
    <w:rsid w:val="008D1D7D"/>
    <w:rsid w:val="008D2147"/>
    <w:rsid w:val="008D2B6F"/>
    <w:rsid w:val="008D3881"/>
    <w:rsid w:val="008D45B5"/>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0C12"/>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1961"/>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67DFB"/>
    <w:rsid w:val="00A7083F"/>
    <w:rsid w:val="00A70FDA"/>
    <w:rsid w:val="00A712F7"/>
    <w:rsid w:val="00A719F5"/>
    <w:rsid w:val="00A725C9"/>
    <w:rsid w:val="00A735EB"/>
    <w:rsid w:val="00A73E2F"/>
    <w:rsid w:val="00A7532D"/>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C0757"/>
    <w:rsid w:val="00AC0B63"/>
    <w:rsid w:val="00AC13BD"/>
    <w:rsid w:val="00AC230B"/>
    <w:rsid w:val="00AC2669"/>
    <w:rsid w:val="00AC37C8"/>
    <w:rsid w:val="00AD0BC7"/>
    <w:rsid w:val="00AD2645"/>
    <w:rsid w:val="00AD3AA7"/>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0143"/>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6C8"/>
    <w:rsid w:val="00B61B91"/>
    <w:rsid w:val="00B61CA9"/>
    <w:rsid w:val="00B63A5F"/>
    <w:rsid w:val="00B645D9"/>
    <w:rsid w:val="00B65C83"/>
    <w:rsid w:val="00B701C0"/>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1AB"/>
    <w:rsid w:val="00BB39AB"/>
    <w:rsid w:val="00BB3EA1"/>
    <w:rsid w:val="00BB42EE"/>
    <w:rsid w:val="00BB4FE7"/>
    <w:rsid w:val="00BB6678"/>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3803"/>
    <w:rsid w:val="00BE4077"/>
    <w:rsid w:val="00BE631D"/>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2AE9"/>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0EE6"/>
    <w:rsid w:val="00CA26B1"/>
    <w:rsid w:val="00CA3B5D"/>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FF9"/>
    <w:rsid w:val="00CF6DCD"/>
    <w:rsid w:val="00D00395"/>
    <w:rsid w:val="00D03917"/>
    <w:rsid w:val="00D03C01"/>
    <w:rsid w:val="00D04E35"/>
    <w:rsid w:val="00D054C9"/>
    <w:rsid w:val="00D06E24"/>
    <w:rsid w:val="00D072C7"/>
    <w:rsid w:val="00D079F1"/>
    <w:rsid w:val="00D07D6F"/>
    <w:rsid w:val="00D10625"/>
    <w:rsid w:val="00D11B2C"/>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577AD"/>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23A6"/>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7D1"/>
    <w:rsid w:val="00DE4B3C"/>
    <w:rsid w:val="00DE4DB0"/>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8AB"/>
    <w:rsid w:val="00E559F6"/>
    <w:rsid w:val="00E563DF"/>
    <w:rsid w:val="00E5684A"/>
    <w:rsid w:val="00E61A45"/>
    <w:rsid w:val="00E6298A"/>
    <w:rsid w:val="00E640E1"/>
    <w:rsid w:val="00E67204"/>
    <w:rsid w:val="00E7019F"/>
    <w:rsid w:val="00E70CF4"/>
    <w:rsid w:val="00E717ED"/>
    <w:rsid w:val="00E72C6A"/>
    <w:rsid w:val="00E72D69"/>
    <w:rsid w:val="00E72E2F"/>
    <w:rsid w:val="00E731A1"/>
    <w:rsid w:val="00E75DF0"/>
    <w:rsid w:val="00E7632B"/>
    <w:rsid w:val="00E770AB"/>
    <w:rsid w:val="00E801DE"/>
    <w:rsid w:val="00E8230E"/>
    <w:rsid w:val="00E82DF1"/>
    <w:rsid w:val="00E831C3"/>
    <w:rsid w:val="00E85104"/>
    <w:rsid w:val="00E85487"/>
    <w:rsid w:val="00E85FEA"/>
    <w:rsid w:val="00E90C95"/>
    <w:rsid w:val="00E93213"/>
    <w:rsid w:val="00E93DC4"/>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B09"/>
    <w:rsid w:val="00EB430C"/>
    <w:rsid w:val="00EB51A7"/>
    <w:rsid w:val="00EB7AC1"/>
    <w:rsid w:val="00EC0935"/>
    <w:rsid w:val="00EC0E69"/>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6A23"/>
    <w:rsid w:val="00F37412"/>
    <w:rsid w:val="00F3754A"/>
    <w:rsid w:val="00F42885"/>
    <w:rsid w:val="00F451AA"/>
    <w:rsid w:val="00F45C0D"/>
    <w:rsid w:val="00F46B8A"/>
    <w:rsid w:val="00F47B9F"/>
    <w:rsid w:val="00F5061C"/>
    <w:rsid w:val="00F52009"/>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0E51"/>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3BE"/>
    <w:rsid w:val="00FB1946"/>
    <w:rsid w:val="00FB3915"/>
    <w:rsid w:val="00FB3DBE"/>
    <w:rsid w:val="00FB4510"/>
    <w:rsid w:val="00FB4FA9"/>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2948"/>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E2245"/>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8 - Wykaz osób.docx</dmsv2BaseFileName>
    <dmsv2BaseDisplayName xmlns="http://schemas.microsoft.com/sharepoint/v3">Załącznik nr 8 - Wykaz osób</dmsv2BaseDisplayName>
    <dmsv2SWPP2ObjectNumber xmlns="http://schemas.microsoft.com/sharepoint/v3">POST/DYS/OR/GZ/04135/2025                         </dmsv2SWPP2ObjectNumber>
    <dmsv2SWPP2SumMD5 xmlns="http://schemas.microsoft.com/sharepoint/v3">fd4714c92734c1f18f19d11bfbc2d778</dmsv2SWPP2SumMD5>
    <dmsv2BaseMoved xmlns="http://schemas.microsoft.com/sharepoint/v3">false</dmsv2BaseMoved>
    <dmsv2BaseIsSensitive xmlns="http://schemas.microsoft.com/sharepoint/v3">true</dmsv2BaseIsSensitive>
    <dmsv2SWPP2IDSWPP2 xmlns="http://schemas.microsoft.com/sharepoint/v3">698966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23857202</dmsv2BaseClientSystemDocumentID>
    <dmsv2BaseModifiedByID xmlns="http://schemas.microsoft.com/sharepoint/v3">10100168</dmsv2BaseModifiedByID>
    <dmsv2BaseCreatedByID xmlns="http://schemas.microsoft.com/sharepoint/v3">10100168</dmsv2BaseCreatedByID>
    <dmsv2SWPP2ObjectDepartment xmlns="http://schemas.microsoft.com/sharepoint/v3">00000001000700030000000m</dmsv2SWPP2ObjectDepartment>
    <dmsv2SWPP2ObjectName xmlns="http://schemas.microsoft.com/sharepoint/v3">Postępowanie</dmsv2SWPP2ObjectName>
    <_dlc_DocId xmlns="a19cb1c7-c5c7-46d4-85ae-d83685407bba">DPFVW34YURAE-834641568-7149</_dlc_DocId>
    <_dlc_DocIdUrl xmlns="a19cb1c7-c5c7-46d4-85ae-d83685407bba">
      <Url>https://swpp2.dms.gkpge.pl/sites/40/_layouts/15/DocIdRedir.aspx?ID=DPFVW34YURAE-834641568-7149</Url>
      <Description>DPFVW34YURAE-834641568-7149</Description>
    </_dlc_DocIdUrl>
  </documentManagement>
</p:properties>
</file>

<file path=customXml/item2.xml>��< ? x m l   v e r s i o n = " 1 . 0 "   e n c o d i n g = " u t f - 1 6 " ? > < A r r a y O f D o c u m e n t L i n k   x m l n s : x s i = " h t t p : / / w w w . w 3 . o r g / 2 0 0 1 / X M L S c h e m a - i n s t a n c e "   x m l n s : x s d = " h t t p : / / w w w . w 3 . o r g / 2 0 0 1 / X M L 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19E652B5EEAA874E8A8EBCF17947C374" ma:contentTypeVersion="0" ma:contentTypeDescription="SWPP2 Dokument bazowy" ma:contentTypeScope="" ma:versionID="77a5483984d4a52af165fc8bb352cb13">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5A553B0C-871E-4746-819B-3FBCC27E514A}">
  <ds:schemaRefs>
    <ds:schemaRef ds:uri="http://schemas.microsoft.com/sharepoint/events"/>
  </ds:schemaRefs>
</ds:datastoreItem>
</file>

<file path=customXml/itemProps4.xml><?xml version="1.0" encoding="utf-8"?>
<ds:datastoreItem xmlns:ds="http://schemas.openxmlformats.org/officeDocument/2006/customXml" ds:itemID="{5C73DCDA-6CD5-4F41-870F-0E92D5BBD313}"/>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75AE6F35-B82F-40F9-9EB4-495E2D841A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223</Words>
  <Characters>1342</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Ruszel Wiesław [PGE Dystr. O.Rzeszów]</cp:lastModifiedBy>
  <cp:revision>15</cp:revision>
  <cp:lastPrinted>2020-02-27T07:25:00Z</cp:lastPrinted>
  <dcterms:created xsi:type="dcterms:W3CDTF">2025-01-16T08:17:00Z</dcterms:created>
  <dcterms:modified xsi:type="dcterms:W3CDTF">2025-11-26T10:18:00Z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0x010189100019E652B5EEAA874E8A8EBCF17947C374</vt:lpwstr>
  </property>
  <property fmtid="{D5CDD505-2E9C-101B-9397-08002B2CF9AE}" pid="3" name="_dlc_DocIdItemGuid">
    <vt:lpwstr>34ab9965-7c92-4484-b506-7fe1e255a6e6</vt:lpwstr>
  </property>
</Properties>
</file>